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5FAEE" w14:textId="77777777" w:rsidR="002D0C9D" w:rsidRDefault="002D0C9D" w:rsidP="002D0C9D">
      <w:pPr>
        <w:pStyle w:val="Loendilik"/>
        <w:tabs>
          <w:tab w:val="left" w:pos="-7371"/>
          <w:tab w:val="left" w:pos="567"/>
        </w:tabs>
        <w:ind w:left="0"/>
        <w:jc w:val="both"/>
        <w:rPr>
          <w:b/>
          <w:bCs/>
        </w:rPr>
      </w:pPr>
      <w:r>
        <w:rPr>
          <w:b/>
          <w:bCs/>
        </w:rPr>
        <w:t>Tööde iseloomustus ja tingimused</w:t>
      </w:r>
    </w:p>
    <w:p w14:paraId="3C97C869" w14:textId="77777777" w:rsidR="00583DC6" w:rsidRDefault="00583DC6" w:rsidP="007C6624">
      <w:pPr>
        <w:jc w:val="both"/>
      </w:pPr>
    </w:p>
    <w:p w14:paraId="5CC818D8" w14:textId="2DFE48D4" w:rsidR="00CD4BFE" w:rsidRDefault="00EE0A35" w:rsidP="00EE0A35">
      <w:pPr>
        <w:tabs>
          <w:tab w:val="left" w:pos="567"/>
        </w:tabs>
        <w:suppressAutoHyphens w:val="0"/>
        <w:autoSpaceDE w:val="0"/>
        <w:autoSpaceDN w:val="0"/>
        <w:adjustRightInd w:val="0"/>
        <w:jc w:val="both"/>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066910">
        <w:rPr>
          <w:rFonts w:cstheme="minorHAnsi"/>
          <w:b/>
          <w:bCs/>
        </w:rPr>
        <w:t>Laanekraav</w:t>
      </w:r>
      <w:r w:rsidR="002D73EA" w:rsidRPr="002D73EA">
        <w:rPr>
          <w:rFonts w:cstheme="minorHAnsi"/>
          <w:b/>
          <w:bCs/>
        </w:rPr>
        <w:t xml:space="preserve"> OÜ</w:t>
      </w:r>
      <w:r w:rsidR="002D73EA" w:rsidRPr="00571C60">
        <w:rPr>
          <w:rFonts w:cstheme="minorHAnsi"/>
        </w:rPr>
        <w:t xml:space="preserve"> poolt koostatud „</w:t>
      </w:r>
      <w:r w:rsidR="00066910" w:rsidRPr="00066910">
        <w:rPr>
          <w:rFonts w:cstheme="minorHAnsi"/>
        </w:rPr>
        <w:t>Piiroja teede ehitami</w:t>
      </w:r>
      <w:r w:rsidR="002D73EA" w:rsidRPr="00571C60">
        <w:rPr>
          <w:rFonts w:cstheme="minorHAnsi"/>
        </w:rPr>
        <w:t>s</w:t>
      </w:r>
      <w:r w:rsidR="002D73EA">
        <w:rPr>
          <w:rFonts w:cstheme="minorHAnsi"/>
        </w:rPr>
        <w:t xml:space="preserve">e </w:t>
      </w:r>
      <w:r w:rsidR="002D73EA" w:rsidRPr="00571C60">
        <w:rPr>
          <w:rFonts w:cstheme="minorHAnsi"/>
        </w:rPr>
        <w:t>projekt“</w:t>
      </w:r>
      <w:bookmarkEnd w:id="0"/>
      <w:r w:rsidR="002D0C9D">
        <w:t xml:space="preserve"> (lisa 5). </w:t>
      </w:r>
    </w:p>
    <w:p w14:paraId="27FC245F" w14:textId="77777777" w:rsidR="002D0C9D" w:rsidRDefault="002D0C9D"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52B9F5BC"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w:t>
      </w:r>
      <w:r w:rsidR="00483F35" w:rsidRPr="00125F24">
        <w:t xml:space="preserve">Rein Kilgi, tel: 5073440, e-mail: </w:t>
      </w:r>
      <w:hyperlink r:id="rId8" w:history="1">
        <w:r w:rsidR="00483F35" w:rsidRPr="00A41F7B">
          <w:rPr>
            <w:rStyle w:val="Hperlink"/>
          </w:rPr>
          <w:t>rein.kilgi@rmk.ee</w:t>
        </w:r>
      </w:hyperlink>
      <w:r w:rsidR="00FD35C8">
        <w:t>.</w:t>
      </w:r>
      <w:r w:rsidR="00F42CDC">
        <w:t xml:space="preserve"> </w:t>
      </w:r>
      <w:r w:rsidR="00625BB3" w:rsidRPr="00625BB3">
        <w:t xml:space="preserve">Objektiga tutvumisel kohapeal ei võeta vastu riigihanget puudutavaid küsimusi ega anta vastuseid. Tekkinud küsimused tuleb esitada riigihangete registri kaudu ja neile vastatakse riigihangete registri kaudu (https://riigihanked.riik.ee ).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3F5F1C7E" w:rsidR="00790542" w:rsidRDefault="00E278BD" w:rsidP="001E7EAA">
      <w:pPr>
        <w:tabs>
          <w:tab w:val="left" w:pos="567"/>
          <w:tab w:val="left" w:pos="709"/>
        </w:tabs>
        <w:jc w:val="both"/>
      </w:pPr>
      <w:r w:rsidRPr="00EB2D4B">
        <w:t xml:space="preserve">Töövõtja annab Tellijale valmis Töö lõplikult üle </w:t>
      </w:r>
      <w:r w:rsidR="00797877" w:rsidRPr="00EF4AB5">
        <w:rPr>
          <w:b/>
          <w:bCs/>
        </w:rPr>
        <w:t xml:space="preserve">hiljemalt </w:t>
      </w:r>
      <w:r w:rsidR="00CC4877" w:rsidRPr="00EF4AB5">
        <w:rPr>
          <w:b/>
          <w:bCs/>
        </w:rPr>
        <w:t>1.09.202</w:t>
      </w:r>
      <w:r w:rsidR="0042581E" w:rsidRPr="00EF4AB5">
        <w:rPr>
          <w:b/>
          <w:bCs/>
        </w:rPr>
        <w:t>5</w:t>
      </w:r>
      <w:r w:rsidR="00CC4877" w:rsidRPr="00EF4AB5">
        <w:rPr>
          <w:b/>
          <w:bCs/>
        </w:rPr>
        <w:t>.a.</w:t>
      </w:r>
      <w:r w:rsidR="00CC4877">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42581E">
        <w:t>5</w:t>
      </w:r>
      <w:r w:rsidR="00924A00">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5D95D62E" w14:textId="77777777" w:rsidR="00543D5A" w:rsidRPr="00543D5A" w:rsidRDefault="00543D5A" w:rsidP="001C7EB4">
      <w:pPr>
        <w:suppressAutoHyphens w:val="0"/>
        <w:autoSpaceDE w:val="0"/>
        <w:autoSpaceDN w:val="0"/>
        <w:adjustRightInd w:val="0"/>
        <w:jc w:val="both"/>
        <w:rPr>
          <w:b/>
          <w:bCs/>
        </w:rPr>
      </w:pPr>
      <w:r w:rsidRPr="00543D5A">
        <w:rPr>
          <w:b/>
          <w:bCs/>
        </w:rPr>
        <w:t>Hanke tehniline kirjeldus</w:t>
      </w:r>
    </w:p>
    <w:p w14:paraId="1F8871AF" w14:textId="77777777" w:rsidR="00543D5A" w:rsidRPr="00543D5A" w:rsidRDefault="00543D5A" w:rsidP="001C7EB4">
      <w:pPr>
        <w:suppressAutoHyphens w:val="0"/>
        <w:autoSpaceDE w:val="0"/>
        <w:autoSpaceDN w:val="0"/>
        <w:adjustRightInd w:val="0"/>
        <w:jc w:val="both"/>
        <w:rPr>
          <w:rFonts w:ascii="Arial" w:hAnsi="Arial" w:cs="Arial"/>
          <w:b/>
          <w:bCs/>
          <w:i/>
          <w:iCs/>
          <w:sz w:val="20"/>
          <w:szCs w:val="20"/>
        </w:rPr>
      </w:pPr>
    </w:p>
    <w:p w14:paraId="4D33C039" w14:textId="3A350833" w:rsidR="007E11D1" w:rsidRPr="003201FE" w:rsidRDefault="00066910" w:rsidP="001C7EB4">
      <w:pPr>
        <w:suppressAutoHyphens w:val="0"/>
        <w:autoSpaceDE w:val="0"/>
        <w:autoSpaceDN w:val="0"/>
        <w:adjustRightInd w:val="0"/>
        <w:jc w:val="both"/>
        <w:rPr>
          <w:rFonts w:eastAsia="Calibri"/>
          <w:bCs/>
          <w:lang w:eastAsia="en-US"/>
        </w:rPr>
      </w:pPr>
      <w:r>
        <w:rPr>
          <w:rFonts w:eastAsia="Calibri"/>
          <w:bCs/>
          <w:lang w:eastAsia="en-US"/>
        </w:rPr>
        <w:t>Piiroja</w:t>
      </w:r>
      <w:r w:rsidR="0021495B" w:rsidRPr="00551C84">
        <w:rPr>
          <w:rFonts w:eastAsia="Calibri"/>
          <w:bCs/>
          <w:lang w:eastAsia="en-US"/>
        </w:rPr>
        <w:t xml:space="preserve"> tee (1,</w:t>
      </w:r>
      <w:r>
        <w:rPr>
          <w:rFonts w:eastAsia="Calibri"/>
          <w:bCs/>
          <w:lang w:eastAsia="en-US"/>
        </w:rPr>
        <w:t>21</w:t>
      </w:r>
      <w:r w:rsidR="0021495B" w:rsidRPr="00551C84">
        <w:rPr>
          <w:rFonts w:eastAsia="Calibri"/>
          <w:bCs/>
          <w:lang w:eastAsia="en-US"/>
        </w:rPr>
        <w:t xml:space="preserve"> km)</w:t>
      </w:r>
      <w:r w:rsidR="00F3236A" w:rsidRPr="00551C84">
        <w:rPr>
          <w:rFonts w:eastAsia="Calibri"/>
          <w:bCs/>
          <w:lang w:eastAsia="en-US"/>
        </w:rPr>
        <w:t xml:space="preserve"> </w:t>
      </w:r>
      <w:r w:rsidR="0021495B" w:rsidRPr="00551C84">
        <w:rPr>
          <w:rFonts w:eastAsia="Calibri"/>
          <w:bCs/>
          <w:lang w:eastAsia="en-US"/>
        </w:rPr>
        <w:t xml:space="preserve">ja </w:t>
      </w:r>
      <w:r w:rsidR="001E5A5F">
        <w:rPr>
          <w:rFonts w:eastAsia="Calibri"/>
          <w:bCs/>
          <w:lang w:eastAsia="en-US"/>
        </w:rPr>
        <w:t>Presidendi</w:t>
      </w:r>
      <w:r w:rsidR="0021495B" w:rsidRPr="00551C84">
        <w:rPr>
          <w:rFonts w:eastAsia="Calibri"/>
          <w:bCs/>
          <w:lang w:eastAsia="en-US"/>
        </w:rPr>
        <w:t xml:space="preserve"> tee (0,9 km) </w:t>
      </w:r>
      <w:r w:rsidR="0021495B" w:rsidRPr="003201FE">
        <w:rPr>
          <w:rFonts w:eastAsia="Calibri"/>
          <w:bCs/>
          <w:lang w:eastAsia="en-US"/>
        </w:rPr>
        <w:t>ehitamise</w:t>
      </w:r>
      <w:r w:rsidR="008E33B5" w:rsidRPr="003201FE">
        <w:rPr>
          <w:rFonts w:eastAsia="Calibri"/>
          <w:bCs/>
          <w:lang w:eastAsia="en-US"/>
        </w:rPr>
        <w:t>, mis asu</w:t>
      </w:r>
      <w:r w:rsidR="00AB0F4D" w:rsidRPr="003201FE">
        <w:rPr>
          <w:rFonts w:eastAsia="Calibri"/>
          <w:bCs/>
          <w:lang w:eastAsia="en-US"/>
        </w:rPr>
        <w:t>vad</w:t>
      </w:r>
      <w:r w:rsidR="008E33B5" w:rsidRPr="003201FE">
        <w:rPr>
          <w:rFonts w:eastAsia="Calibri"/>
          <w:bCs/>
          <w:lang w:eastAsia="en-US"/>
        </w:rPr>
        <w:t xml:space="preserve"> </w:t>
      </w:r>
      <w:r w:rsidR="001E5A5F">
        <w:rPr>
          <w:rFonts w:eastAsia="Calibri"/>
          <w:bCs/>
          <w:lang w:eastAsia="en-US"/>
        </w:rPr>
        <w:t>Ka</w:t>
      </w:r>
      <w:r w:rsidR="00E2283E">
        <w:rPr>
          <w:rFonts w:eastAsia="Calibri"/>
          <w:bCs/>
          <w:lang w:eastAsia="en-US"/>
        </w:rPr>
        <w:t>daja</w:t>
      </w:r>
      <w:r w:rsidR="0026176C" w:rsidRPr="003201FE">
        <w:rPr>
          <w:rFonts w:eastAsia="Calibri"/>
          <w:bCs/>
          <w:lang w:eastAsia="en-US"/>
        </w:rPr>
        <w:t xml:space="preserve"> </w:t>
      </w:r>
      <w:r w:rsidR="00FB4D0F" w:rsidRPr="003201FE">
        <w:rPr>
          <w:rFonts w:eastAsia="Calibri"/>
          <w:bCs/>
          <w:lang w:eastAsia="en-US"/>
        </w:rPr>
        <w:t xml:space="preserve">külas </w:t>
      </w:r>
      <w:r w:rsidR="00E2283E">
        <w:rPr>
          <w:rFonts w:eastAsia="Calibri"/>
          <w:bCs/>
          <w:lang w:eastAsia="en-US"/>
        </w:rPr>
        <w:t>Põlva</w:t>
      </w:r>
      <w:r w:rsidR="00FB4D0F" w:rsidRPr="003201FE">
        <w:rPr>
          <w:rFonts w:eastAsia="Calibri"/>
          <w:bCs/>
          <w:lang w:eastAsia="en-US"/>
        </w:rPr>
        <w:t xml:space="preserve"> vallas, </w:t>
      </w:r>
      <w:r w:rsidR="00E2283E">
        <w:rPr>
          <w:rFonts w:eastAsia="Calibri"/>
          <w:bCs/>
          <w:lang w:eastAsia="en-US"/>
        </w:rPr>
        <w:t>Põlva</w:t>
      </w:r>
      <w:r w:rsidR="00FB4D0F" w:rsidRPr="003201FE">
        <w:rPr>
          <w:rFonts w:eastAsia="Calibri"/>
          <w:bCs/>
          <w:lang w:eastAsia="en-US"/>
        </w:rPr>
        <w:t xml:space="preserve"> maakonnas</w:t>
      </w:r>
      <w:r w:rsidR="00C05FA5" w:rsidRPr="003201FE">
        <w:rPr>
          <w:rFonts w:eastAsia="Calibri"/>
          <w:bCs/>
          <w:lang w:eastAsia="en-US"/>
        </w:rPr>
        <w:t>.</w:t>
      </w:r>
    </w:p>
    <w:p w14:paraId="23102B67" w14:textId="229BA3AC" w:rsidR="006F6917" w:rsidRPr="000E507B" w:rsidRDefault="00BF1FFD" w:rsidP="00052B2A">
      <w:pPr>
        <w:suppressAutoHyphens w:val="0"/>
        <w:autoSpaceDE w:val="0"/>
        <w:autoSpaceDN w:val="0"/>
        <w:adjustRightInd w:val="0"/>
        <w:jc w:val="both"/>
        <w:rPr>
          <w:rFonts w:eastAsia="Calibri"/>
          <w:bCs/>
          <w:highlight w:val="yellow"/>
          <w:lang w:eastAsia="en-US"/>
        </w:rPr>
      </w:pPr>
      <w:r w:rsidRPr="00BF1FFD">
        <w:rPr>
          <w:rFonts w:eastAsia="Calibri"/>
          <w:bCs/>
          <w:lang w:eastAsia="en-US"/>
        </w:rPr>
        <w:t>Juurdepääs Piiroja teele on tagatud loode suunast Kadaja tee (4730223) kaudu ning Presidendi teele lääne suunast Ahja – Rasina kõrvalmaanteelt (18184) lähtuva Laaniste-Kadaja tee (1170001) kaudu.</w:t>
      </w:r>
    </w:p>
    <w:p w14:paraId="31E52701" w14:textId="12D486B8" w:rsidR="005A12C0" w:rsidRPr="00BF1FFD" w:rsidRDefault="00507251" w:rsidP="00F92AA3">
      <w:pPr>
        <w:suppressAutoHyphens w:val="0"/>
        <w:autoSpaceDE w:val="0"/>
        <w:autoSpaceDN w:val="0"/>
        <w:adjustRightInd w:val="0"/>
        <w:jc w:val="both"/>
        <w:rPr>
          <w:lang w:eastAsia="et-EE"/>
        </w:rPr>
      </w:pPr>
      <w:r w:rsidRPr="00BF1FFD">
        <w:rPr>
          <w:lang w:eastAsia="et-EE"/>
        </w:rPr>
        <w:t>Vajalikud raietööd on RMK pool</w:t>
      </w:r>
      <w:r w:rsidR="006E1F4C" w:rsidRPr="00BF1FFD">
        <w:rPr>
          <w:lang w:eastAsia="et-EE"/>
        </w:rPr>
        <w:t>t</w:t>
      </w:r>
      <w:r w:rsidRPr="00BF1FFD">
        <w:rPr>
          <w:lang w:eastAsia="et-EE"/>
        </w:rPr>
        <w:t xml:space="preserve"> </w:t>
      </w:r>
      <w:r w:rsidR="00CD65CB" w:rsidRPr="00BF1FFD">
        <w:rPr>
          <w:lang w:eastAsia="et-EE"/>
        </w:rPr>
        <w:t xml:space="preserve">tehtud. </w:t>
      </w:r>
      <w:r w:rsidR="0051785D" w:rsidRPr="00BF1FFD">
        <w:rPr>
          <w:lang w:eastAsia="et-EE"/>
        </w:rPr>
        <w:t>Ehitaja teostab vajalike ja segavate puude ja põõsast</w:t>
      </w:r>
      <w:r w:rsidR="001B4A62" w:rsidRPr="00BF1FFD">
        <w:rPr>
          <w:lang w:eastAsia="et-EE"/>
        </w:rPr>
        <w:t xml:space="preserve">e raie ja kokkuveo. </w:t>
      </w:r>
      <w:r w:rsidR="001049B5" w:rsidRPr="00BF1FFD">
        <w:rPr>
          <w:lang w:eastAsia="et-EE"/>
        </w:rPr>
        <w:t xml:space="preserve">Raie käigus tuleb teha raiutavatest puudest etteantud sortimenti, see kokku vedada ja ladustada etteantud kohta. </w:t>
      </w:r>
    </w:p>
    <w:p w14:paraId="14025A19" w14:textId="502A32D7" w:rsidR="00BB55D0" w:rsidRPr="00BF1FFD" w:rsidRDefault="0089129C" w:rsidP="006350EB">
      <w:pPr>
        <w:suppressAutoHyphens w:val="0"/>
        <w:autoSpaceDE w:val="0"/>
        <w:autoSpaceDN w:val="0"/>
        <w:adjustRightInd w:val="0"/>
        <w:jc w:val="both"/>
      </w:pPr>
      <w:r w:rsidRPr="00BF1FFD">
        <w:rPr>
          <w:bCs/>
        </w:rPr>
        <w:t xml:space="preserve">Edasi tuleb teostada </w:t>
      </w:r>
      <w:r w:rsidR="009166AD" w:rsidRPr="00BF1FFD">
        <w:rPr>
          <w:bCs/>
        </w:rPr>
        <w:t>kändude juurimine</w:t>
      </w:r>
      <w:r w:rsidR="006E1F4C" w:rsidRPr="00BF1FFD">
        <w:rPr>
          <w:bCs/>
        </w:rPr>
        <w:t xml:space="preserve"> (</w:t>
      </w:r>
      <w:r w:rsidR="00F52986" w:rsidRPr="00BF1FFD">
        <w:rPr>
          <w:bCs/>
        </w:rPr>
        <w:t>1,4</w:t>
      </w:r>
      <w:r w:rsidR="0010724D" w:rsidRPr="00BF1FFD">
        <w:rPr>
          <w:bCs/>
        </w:rPr>
        <w:t xml:space="preserve"> ha</w:t>
      </w:r>
      <w:r w:rsidR="006E1F4C" w:rsidRPr="00BF1FFD">
        <w:rPr>
          <w:bCs/>
        </w:rPr>
        <w:t>)</w:t>
      </w:r>
      <w:r w:rsidR="00040158" w:rsidRPr="00BF1FFD">
        <w:rPr>
          <w:bCs/>
        </w:rPr>
        <w:t xml:space="preserve">. </w:t>
      </w:r>
      <w:r w:rsidR="00BB55D0" w:rsidRPr="00BF1FFD">
        <w:rPr>
          <w:bCs/>
        </w:rPr>
        <w:t xml:space="preserve">Kännud juuritakse </w:t>
      </w:r>
      <w:r w:rsidR="006E235F" w:rsidRPr="00BF1FFD">
        <w:rPr>
          <w:bCs/>
        </w:rPr>
        <w:t xml:space="preserve">teede puhul </w:t>
      </w:r>
      <w:r w:rsidR="00BB55D0" w:rsidRPr="00BF1FFD">
        <w:rPr>
          <w:bCs/>
        </w:rPr>
        <w:t>kogu teetrassi laiuse ulatuses</w:t>
      </w:r>
      <w:r w:rsidR="00A14104" w:rsidRPr="00BF1FFD">
        <w:rPr>
          <w:bCs/>
        </w:rPr>
        <w:t xml:space="preserve"> ja </w:t>
      </w:r>
      <w:r w:rsidR="00953368" w:rsidRPr="00BF1FFD">
        <w:rPr>
          <w:bCs/>
        </w:rPr>
        <w:t>koondatakse hunnikutesse</w:t>
      </w:r>
      <w:r w:rsidR="00230147" w:rsidRPr="00BF1FFD">
        <w:rPr>
          <w:bCs/>
        </w:rPr>
        <w:t xml:space="preserve">. </w:t>
      </w:r>
      <w:r w:rsidR="00020020" w:rsidRPr="00BF1FFD">
        <w:rPr>
          <w:bCs/>
        </w:rPr>
        <w:t>Võsaga kaetud aladel töödeldakse kraavi nõlva võimalusel freesimise teel või eemaldatakse võsa juurestik sette eemaldamise käigus.</w:t>
      </w:r>
      <w:r w:rsidR="006266B3" w:rsidRPr="00BF1FFD">
        <w:rPr>
          <w:bCs/>
        </w:rPr>
        <w:t xml:space="preserve"> </w:t>
      </w:r>
      <w:r w:rsidR="00D34133" w:rsidRPr="00BF1FFD">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BF1FFD">
        <w:rPr>
          <w:bCs/>
        </w:rPr>
        <w:t>Juuritud känn</w:t>
      </w:r>
      <w:r w:rsidR="00330E2F" w:rsidRPr="00BF1FFD">
        <w:rPr>
          <w:bCs/>
        </w:rPr>
        <w:t>ud ja väljatulnud kivid</w:t>
      </w:r>
      <w:r w:rsidR="00BC2995" w:rsidRPr="00BF1FFD">
        <w:rPr>
          <w:bCs/>
        </w:rPr>
        <w:t xml:space="preserve"> </w:t>
      </w:r>
      <w:r w:rsidR="00330E2F" w:rsidRPr="00BF1FFD">
        <w:rPr>
          <w:bCs/>
        </w:rPr>
        <w:t>tuleb paigutada trassi äärde nii, et ei tekiks katkematut valli, vahe tuleb jätta iga 25m tagant.</w:t>
      </w:r>
      <w:r w:rsidR="00CA6293" w:rsidRPr="00BF1FFD">
        <w:rPr>
          <w:bCs/>
        </w:rPr>
        <w:t xml:space="preserve"> </w:t>
      </w:r>
      <w:r w:rsidR="00EA5E7E" w:rsidRPr="00BF1FFD">
        <w:rPr>
          <w:bCs/>
        </w:rPr>
        <w:t>Kraavide kaeve pinnast ja se</w:t>
      </w:r>
      <w:r w:rsidR="00CA6293" w:rsidRPr="00BF1FFD">
        <w:rPr>
          <w:bCs/>
        </w:rPr>
        <w:t xml:space="preserve">tte võib paigutada ka olemasoleva mulde taha, kuid see peab jääma sellest madalamale. </w:t>
      </w:r>
      <w:r w:rsidR="009166AD" w:rsidRPr="00BF1FFD">
        <w:rPr>
          <w:bCs/>
        </w:rPr>
        <w:t>Kraavi teepoolsed perved peavad olema töödeldud tasemel, mis võimaldab mehhaniseeritud hooldust.</w:t>
      </w:r>
      <w:r w:rsidR="000B70FA" w:rsidRPr="00BF1FFD">
        <w:t xml:space="preserve"> </w:t>
      </w:r>
    </w:p>
    <w:p w14:paraId="34784A3F" w14:textId="77777777" w:rsidR="001B49DB" w:rsidRDefault="00515C18" w:rsidP="00DA571E">
      <w:pPr>
        <w:suppressAutoHyphens w:val="0"/>
        <w:autoSpaceDE w:val="0"/>
        <w:autoSpaceDN w:val="0"/>
        <w:adjustRightInd w:val="0"/>
        <w:jc w:val="both"/>
      </w:pPr>
      <w:r w:rsidRPr="00515C18">
        <w:rPr>
          <w:b/>
          <w:bCs/>
        </w:rPr>
        <w:lastRenderedPageBreak/>
        <w:t xml:space="preserve">Piiroja tee </w:t>
      </w:r>
      <w:r>
        <w:rPr>
          <w:b/>
          <w:bCs/>
        </w:rPr>
        <w:t>(</w:t>
      </w:r>
      <w:r w:rsidRPr="00515C18">
        <w:rPr>
          <w:b/>
          <w:bCs/>
        </w:rPr>
        <w:t>1,21 km</w:t>
      </w:r>
      <w:r>
        <w:rPr>
          <w:b/>
          <w:bCs/>
        </w:rPr>
        <w:t>)</w:t>
      </w:r>
      <w:r w:rsidRPr="00515C18">
        <w:rPr>
          <w:b/>
          <w:bCs/>
        </w:rPr>
        <w:t xml:space="preserve"> </w:t>
      </w:r>
      <w:r w:rsidRPr="00515C18">
        <w:t>alga</w:t>
      </w:r>
      <w:r>
        <w:t>b</w:t>
      </w:r>
      <w:r w:rsidRPr="00515C18">
        <w:t xml:space="preserve"> Kadaja teelt (4730223) </w:t>
      </w:r>
      <w:r>
        <w:t xml:space="preserve">ja lõppeb </w:t>
      </w:r>
      <w:r w:rsidRPr="00515C18">
        <w:t>kvartali</w:t>
      </w:r>
      <w:r>
        <w:t>l</w:t>
      </w:r>
      <w:r w:rsidRPr="00515C18">
        <w:t xml:space="preserve"> AH072 eraldise</w:t>
      </w:r>
      <w:r w:rsidR="001B49DB">
        <w:t>l</w:t>
      </w:r>
      <w:r w:rsidRPr="00515C18">
        <w:t xml:space="preserve"> 18, kuhu ehitatakse T-kujuline tagasipööramis</w:t>
      </w:r>
      <w:r w:rsidR="001B49DB">
        <w:t>e</w:t>
      </w:r>
      <w:r w:rsidRPr="00515C18">
        <w:t>koht.</w:t>
      </w:r>
    </w:p>
    <w:p w14:paraId="25C44485" w14:textId="65077DFC" w:rsidR="00931471" w:rsidRDefault="00931471" w:rsidP="00DA571E">
      <w:pPr>
        <w:suppressAutoHyphens w:val="0"/>
        <w:autoSpaceDE w:val="0"/>
        <w:autoSpaceDN w:val="0"/>
        <w:adjustRightInd w:val="0"/>
        <w:jc w:val="both"/>
      </w:pPr>
      <w:r w:rsidRPr="00931471">
        <w:t xml:space="preserve">Olemasolev plasttruup T/1 (Piiroja tee pk. 6 teealune truup) heas seisukorras ning kõrgus tagab süsteemi toimimise, kuid </w:t>
      </w:r>
      <w:r w:rsidR="00E22C11">
        <w:t xml:space="preserve">on </w:t>
      </w:r>
      <w:r w:rsidRPr="00931471">
        <w:t>lühike. Truup pikendatakse 3 m võrra ning sellele ehitatakse uued otsakud.</w:t>
      </w:r>
      <w:r w:rsidR="00BB69E7" w:rsidRPr="00BB69E7">
        <w:t xml:space="preserve"> Teealused veeviimarid ehitatakse pk. 4 ja pk. 7.</w:t>
      </w:r>
    </w:p>
    <w:p w14:paraId="03176A81" w14:textId="031FE5A8" w:rsidR="00BA374C" w:rsidRDefault="00BA374C" w:rsidP="00BA374C">
      <w:pPr>
        <w:suppressAutoHyphens w:val="0"/>
        <w:autoSpaceDE w:val="0"/>
        <w:autoSpaceDN w:val="0"/>
        <w:adjustRightInd w:val="0"/>
        <w:jc w:val="both"/>
      </w:pPr>
      <w:r>
        <w:t xml:space="preserve">Piiroja teele ehitatakse katend 4,5 - 10cm segu 0/32mm (Pos 6) - 20cm segu 0/63mm (Pos </w:t>
      </w:r>
      <w:r w:rsidR="000E6801">
        <w:t>4</w:t>
      </w:r>
      <w:r>
        <w:t xml:space="preserve">) - geotekstiil </w:t>
      </w:r>
      <w:r w:rsidR="00716EAC" w:rsidRPr="00716EAC">
        <w:t xml:space="preserve">(Deklareeritud tõmbetugevus MD/CMD ≥20 </w:t>
      </w:r>
      <w:proofErr w:type="spellStart"/>
      <w:r w:rsidR="00716EAC" w:rsidRPr="00716EAC">
        <w:t>kN</w:t>
      </w:r>
      <w:proofErr w:type="spellEnd"/>
      <w:r w:rsidR="00716EAC" w:rsidRPr="00716EAC">
        <w:t>/m, 5,0 m lai, mittekootud)</w:t>
      </w:r>
      <w:r>
        <w:t xml:space="preserve">. Tee koguulatuses kasutatakse geotekstiili </w:t>
      </w:r>
      <w:r w:rsidR="00716EAC" w:rsidRPr="00716EAC">
        <w:t xml:space="preserve">(Deklareeritud tõmbetugevus MD/CMD ≥20 </w:t>
      </w:r>
      <w:proofErr w:type="spellStart"/>
      <w:r w:rsidR="00716EAC" w:rsidRPr="00716EAC">
        <w:t>kN</w:t>
      </w:r>
      <w:proofErr w:type="spellEnd"/>
      <w:r w:rsidR="00716EAC" w:rsidRPr="00716EAC">
        <w:t>/m, 5,0 m lai, mittekootud)</w:t>
      </w:r>
      <w:r>
        <w:t xml:space="preserve">, et vältida pinnaste segunemist. </w:t>
      </w:r>
    </w:p>
    <w:p w14:paraId="345D937B" w14:textId="77777777" w:rsidR="00BA374C" w:rsidRDefault="00BA374C" w:rsidP="00BA374C">
      <w:pPr>
        <w:suppressAutoHyphens w:val="0"/>
        <w:autoSpaceDE w:val="0"/>
        <w:autoSpaceDN w:val="0"/>
        <w:adjustRightInd w:val="0"/>
        <w:jc w:val="both"/>
      </w:pPr>
      <w:r>
        <w:t>Tee mulle töödeldakse profiili, planeeritakse 6 m laiuselt ning tihendatakse.</w:t>
      </w:r>
    </w:p>
    <w:p w14:paraId="04EFAD81" w14:textId="6619C49D" w:rsidR="00BA374C" w:rsidRDefault="00BA374C" w:rsidP="00BA374C">
      <w:pPr>
        <w:suppressAutoHyphens w:val="0"/>
        <w:autoSpaceDE w:val="0"/>
        <w:autoSpaceDN w:val="0"/>
        <w:adjustRightInd w:val="0"/>
        <w:jc w:val="both"/>
      </w:pPr>
      <w:r>
        <w:t>Mahasõidukoht Kadaja teelt (4730223) Piiroja teele on ehitatud Piiroja-</w:t>
      </w:r>
      <w:proofErr w:type="spellStart"/>
      <w:r>
        <w:t>Kripsi</w:t>
      </w:r>
      <w:proofErr w:type="spellEnd"/>
      <w:r>
        <w:t xml:space="preserve"> maaparandussüsteemi rekonstrueerimise käigus</w:t>
      </w:r>
      <w:r w:rsidR="000E6801">
        <w:t xml:space="preserve"> ja</w:t>
      </w:r>
      <w:r>
        <w:t xml:space="preserve"> uuendatakse mahasõidukoha M1 (L=20m, R=10m) kulumiskiht 10cm segu 0/32 (Pos 6).</w:t>
      </w:r>
    </w:p>
    <w:p w14:paraId="79DFF3D8" w14:textId="4C54675D" w:rsidR="00BA374C" w:rsidRDefault="00BA374C" w:rsidP="00BA374C">
      <w:pPr>
        <w:suppressAutoHyphens w:val="0"/>
        <w:autoSpaceDE w:val="0"/>
        <w:autoSpaceDN w:val="0"/>
        <w:adjustRightInd w:val="0"/>
        <w:jc w:val="both"/>
      </w:pPr>
      <w:r>
        <w:t xml:space="preserve">Mahasõidukohad metsaalale rajatakse tüüp M5 (L=5m, R=5m). Mahasõidukohad M5 ehitatakse Piiroja teel tüsedusega 30cm segu 0/63mm (Pos </w:t>
      </w:r>
      <w:r w:rsidR="000E6801">
        <w:t>4</w:t>
      </w:r>
      <w:r>
        <w:t xml:space="preserve">) geotekstiilil </w:t>
      </w:r>
      <w:r w:rsidR="00716EAC" w:rsidRPr="00716EAC">
        <w:t xml:space="preserve">(Deklareeritud tõmbetugevus MD/CMD ≥20 </w:t>
      </w:r>
      <w:proofErr w:type="spellStart"/>
      <w:r w:rsidR="00716EAC" w:rsidRPr="00716EAC">
        <w:t>kN</w:t>
      </w:r>
      <w:proofErr w:type="spellEnd"/>
      <w:r w:rsidR="00716EAC" w:rsidRPr="00716EAC">
        <w:t>/m, 5,0 m lai, mittekootud)</w:t>
      </w:r>
      <w:r>
        <w:t xml:space="preserve">. </w:t>
      </w:r>
    </w:p>
    <w:p w14:paraId="36CE9852" w14:textId="23530240" w:rsidR="00BA374C" w:rsidRDefault="00BA374C" w:rsidP="00BA374C">
      <w:pPr>
        <w:suppressAutoHyphens w:val="0"/>
        <w:autoSpaceDE w:val="0"/>
        <w:autoSpaceDN w:val="0"/>
        <w:adjustRightInd w:val="0"/>
        <w:jc w:val="both"/>
      </w:pPr>
      <w:r>
        <w:t>Piiroja tee lõppu pk. 11 ehitatakse T-kujuline tagasipööramis</w:t>
      </w:r>
      <w:r w:rsidR="00BE48E0">
        <w:t>e</w:t>
      </w:r>
      <w:r>
        <w:t xml:space="preserve">koht TP-T (haarade pikkused 40m): kulumiskihiga 10cm segu 0/32 (Pos 6) 20cm kruusalusel segu 0/63mm (Pos </w:t>
      </w:r>
      <w:r w:rsidR="000E6801">
        <w:t>4</w:t>
      </w:r>
      <w:r>
        <w:t xml:space="preserve">) geotekstiilil </w:t>
      </w:r>
      <w:r w:rsidR="00716EAC" w:rsidRPr="00716EAC">
        <w:t xml:space="preserve">(Deklareeritud tõmbetugevus MD/CMD ≥20 </w:t>
      </w:r>
      <w:proofErr w:type="spellStart"/>
      <w:r w:rsidR="00716EAC" w:rsidRPr="00716EAC">
        <w:t>kN</w:t>
      </w:r>
      <w:proofErr w:type="spellEnd"/>
      <w:r w:rsidR="00716EAC" w:rsidRPr="00716EAC">
        <w:t>/m, 5,0 m lai, mittekootud)</w:t>
      </w:r>
      <w:r>
        <w:t>. Tagasipööramis</w:t>
      </w:r>
      <w:r w:rsidR="000E6801">
        <w:t>e</w:t>
      </w:r>
      <w:r>
        <w:t xml:space="preserve">koha mulle tüsedusega 20 cm ehitatakse </w:t>
      </w:r>
      <w:r w:rsidR="000E6801">
        <w:t>juurde veetavast</w:t>
      </w:r>
      <w:r>
        <w:t xml:space="preserve"> pinnasest </w:t>
      </w:r>
      <w:r w:rsidR="00BE48E0" w:rsidRPr="00BE48E0">
        <w:t>(liiv (k≥0,5m/24h))</w:t>
      </w:r>
      <w:r>
        <w:t>.</w:t>
      </w:r>
    </w:p>
    <w:p w14:paraId="7CBF5248" w14:textId="2BE90FEF" w:rsidR="00515C18" w:rsidRDefault="000B0721" w:rsidP="00DA571E">
      <w:pPr>
        <w:suppressAutoHyphens w:val="0"/>
        <w:autoSpaceDE w:val="0"/>
        <w:autoSpaceDN w:val="0"/>
        <w:adjustRightInd w:val="0"/>
        <w:jc w:val="both"/>
      </w:pPr>
      <w:r w:rsidRPr="000B0721">
        <w:rPr>
          <w:b/>
          <w:bCs/>
        </w:rPr>
        <w:t xml:space="preserve">Presidendi tee </w:t>
      </w:r>
      <w:r>
        <w:rPr>
          <w:b/>
          <w:bCs/>
        </w:rPr>
        <w:t>(</w:t>
      </w:r>
      <w:r w:rsidRPr="000B0721">
        <w:rPr>
          <w:b/>
          <w:bCs/>
        </w:rPr>
        <w:t>0,90 km)</w:t>
      </w:r>
      <w:r w:rsidRPr="000B0721">
        <w:t xml:space="preserve"> alga</w:t>
      </w:r>
      <w:r>
        <w:t>b</w:t>
      </w:r>
      <w:r w:rsidRPr="000B0721">
        <w:t xml:space="preserve"> Laaniste-Kadaja teelt (1170001) </w:t>
      </w:r>
      <w:r>
        <w:t>ja lõppeb</w:t>
      </w:r>
      <w:r w:rsidRPr="000B0721">
        <w:t xml:space="preserve"> kvartali</w:t>
      </w:r>
      <w:r w:rsidR="00C14F0C">
        <w:t>l</w:t>
      </w:r>
      <w:r w:rsidRPr="000B0721">
        <w:t xml:space="preserve"> AH070 eraldise</w:t>
      </w:r>
      <w:r w:rsidR="00C14F0C">
        <w:t>l</w:t>
      </w:r>
      <w:r w:rsidRPr="000B0721">
        <w:t xml:space="preserve"> 5, kuhu ehitatakse T-kujuline tagasipööramis</w:t>
      </w:r>
      <w:r w:rsidR="00C14F0C">
        <w:t>e</w:t>
      </w:r>
      <w:r w:rsidRPr="000B0721">
        <w:t>koht.</w:t>
      </w:r>
    </w:p>
    <w:p w14:paraId="1E4446A3" w14:textId="0EFF09B4" w:rsidR="00BB69E7" w:rsidRDefault="00BB69E7" w:rsidP="00DA571E">
      <w:pPr>
        <w:suppressAutoHyphens w:val="0"/>
        <w:autoSpaceDE w:val="0"/>
        <w:autoSpaceDN w:val="0"/>
        <w:adjustRightInd w:val="0"/>
        <w:jc w:val="both"/>
      </w:pPr>
      <w:r w:rsidRPr="00BB69E7">
        <w:t>Teealu</w:t>
      </w:r>
      <w:r>
        <w:t>n</w:t>
      </w:r>
      <w:r w:rsidRPr="00BB69E7">
        <w:t>e veeviimar ehitatakse Presidendi teel pk. 8.</w:t>
      </w:r>
    </w:p>
    <w:p w14:paraId="0A214072" w14:textId="10515487" w:rsidR="00B2041E" w:rsidRDefault="00B2041E" w:rsidP="00B2041E">
      <w:pPr>
        <w:suppressAutoHyphens w:val="0"/>
        <w:autoSpaceDE w:val="0"/>
        <w:autoSpaceDN w:val="0"/>
        <w:adjustRightInd w:val="0"/>
        <w:jc w:val="both"/>
      </w:pPr>
      <w:r>
        <w:t xml:space="preserve">Presidendi teele ehitatakse katend 4,5 - 10cm segu 0/32mm (Pos 6) - 20cm segu 0/63mm (Pos 4) - geotekstiil </w:t>
      </w:r>
      <w:r w:rsidRPr="00B2041E">
        <w:t xml:space="preserve">(Deklareeritud tõmbetugevus MD/CMD ≥20 </w:t>
      </w:r>
      <w:proofErr w:type="spellStart"/>
      <w:r w:rsidRPr="00B2041E">
        <w:t>kN</w:t>
      </w:r>
      <w:proofErr w:type="spellEnd"/>
      <w:r w:rsidRPr="00B2041E">
        <w:t>/m, 5,0 m lai, mittekootud)</w:t>
      </w:r>
      <w:r>
        <w:t xml:space="preserve">. Tee koguulatuses kasutatakse geotekstiili </w:t>
      </w:r>
      <w:r w:rsidRPr="00B2041E">
        <w:t xml:space="preserve">(Deklareeritud tõmbetugevus MD/CMD ≥20 </w:t>
      </w:r>
      <w:proofErr w:type="spellStart"/>
      <w:r w:rsidRPr="00B2041E">
        <w:t>kN</w:t>
      </w:r>
      <w:proofErr w:type="spellEnd"/>
      <w:r w:rsidRPr="00B2041E">
        <w:t>/m, 5,0 m lai, mittekootud)</w:t>
      </w:r>
      <w:r>
        <w:t>.</w:t>
      </w:r>
    </w:p>
    <w:p w14:paraId="20178F7F" w14:textId="52F117A4" w:rsidR="00B2041E" w:rsidRDefault="00B2041E" w:rsidP="00B2041E">
      <w:pPr>
        <w:suppressAutoHyphens w:val="0"/>
        <w:autoSpaceDE w:val="0"/>
        <w:autoSpaceDN w:val="0"/>
        <w:adjustRightInd w:val="0"/>
        <w:jc w:val="both"/>
      </w:pPr>
      <w:r>
        <w:t>Tee mulle töödeldakse profiili, planeeritakse 6 m laiuselt ning tihendatakse. Pikettide vahemikus 4-6 on teele ette nähtud buldooseriga pinnase töötlemise mahud ning pikettide vahemikus 7-9 tõstetakse mullet kuni 30 cm kohalikust pinnasest.</w:t>
      </w:r>
      <w:r w:rsidR="00F945F1">
        <w:t xml:space="preserve"> </w:t>
      </w:r>
      <w:r>
        <w:t>Presidendi tee trass ehitatakse pikettide vahemikus (4A)-6 laugemaks.</w:t>
      </w:r>
    </w:p>
    <w:p w14:paraId="42E8B32F" w14:textId="0D941166" w:rsidR="00B2041E" w:rsidRDefault="00B2041E" w:rsidP="00B2041E">
      <w:pPr>
        <w:suppressAutoHyphens w:val="0"/>
        <w:autoSpaceDE w:val="0"/>
        <w:autoSpaceDN w:val="0"/>
        <w:adjustRightInd w:val="0"/>
        <w:jc w:val="both"/>
      </w:pPr>
      <w:r>
        <w:t xml:space="preserve">Laaniste-Kadaja teelt (1170001) ehitatakse Presidendi teele mahasõidukoht M8 (L=30m, R=15m) kulumiskihiga 10 cm segu 0/32 (Pos 6) 20 cm kruusalusel segu 0/63 mm (Pos </w:t>
      </w:r>
      <w:r w:rsidR="00F945F1">
        <w:t>4</w:t>
      </w:r>
      <w:r>
        <w:t xml:space="preserve">) geotekstiilil </w:t>
      </w:r>
      <w:r w:rsidR="00F945F1" w:rsidRPr="00F945F1">
        <w:t xml:space="preserve">(Deklareeritud tõmbetugevus MD/CMD ≥20 </w:t>
      </w:r>
      <w:proofErr w:type="spellStart"/>
      <w:r w:rsidR="00F945F1" w:rsidRPr="00F945F1">
        <w:t>kN</w:t>
      </w:r>
      <w:proofErr w:type="spellEnd"/>
      <w:r w:rsidR="00F945F1" w:rsidRPr="00F945F1">
        <w:t>/m, 5,0 m lai, mittekootud)</w:t>
      </w:r>
      <w:r>
        <w:t>. Mulle ehitatakse pk. 0 mahasõidukohale M8 tüsedusega 20 cm kohalikust pinnasest.</w:t>
      </w:r>
    </w:p>
    <w:p w14:paraId="742EE6D1" w14:textId="60979082" w:rsidR="00B2041E" w:rsidRDefault="00B2041E" w:rsidP="00B2041E">
      <w:pPr>
        <w:suppressAutoHyphens w:val="0"/>
        <w:autoSpaceDE w:val="0"/>
        <w:autoSpaceDN w:val="0"/>
        <w:adjustRightInd w:val="0"/>
        <w:jc w:val="both"/>
      </w:pPr>
      <w:r>
        <w:t xml:space="preserve">Mahasõidukohad metsaalale rajatakse tüüp M5 (L=5m, R=5m). Mahasõidukohad M5 ehitatakse Presidendi teel tüsedusega 30 cm segu 0/63 mm (Pos </w:t>
      </w:r>
      <w:r w:rsidR="00F945F1">
        <w:t>4</w:t>
      </w:r>
      <w:r>
        <w:t xml:space="preserve">) geotekstiilil </w:t>
      </w:r>
      <w:r w:rsidR="00F945F1" w:rsidRPr="00F945F1">
        <w:t xml:space="preserve">(Deklareeritud tõmbetugevus MD/CMD ≥20 </w:t>
      </w:r>
      <w:proofErr w:type="spellStart"/>
      <w:r w:rsidR="00F945F1" w:rsidRPr="00F945F1">
        <w:t>kN</w:t>
      </w:r>
      <w:proofErr w:type="spellEnd"/>
      <w:r w:rsidR="00F945F1" w:rsidRPr="00F945F1">
        <w:t>/m, 5,0 m lai, mittekootud)</w:t>
      </w:r>
      <w:r>
        <w:t xml:space="preserve">. </w:t>
      </w:r>
    </w:p>
    <w:p w14:paraId="4659CA79" w14:textId="6EBFBD2E" w:rsidR="00B2041E" w:rsidRDefault="00B2041E" w:rsidP="00B2041E">
      <w:pPr>
        <w:suppressAutoHyphens w:val="0"/>
        <w:autoSpaceDE w:val="0"/>
        <w:autoSpaceDN w:val="0"/>
        <w:adjustRightInd w:val="0"/>
        <w:jc w:val="both"/>
      </w:pPr>
      <w:r>
        <w:t>Presidendi tee lõppu pk. 11 ehitatakse T-kujuline tagasipööramis</w:t>
      </w:r>
      <w:r w:rsidR="00F945F1">
        <w:t>e</w:t>
      </w:r>
      <w:r>
        <w:t xml:space="preserve">koht TP-T (haarad 40 m): kulumiskihiga 10 cm segu 0/32 (Pos 6) 20 cm kruusalusel segu 0/63 mm (Pos </w:t>
      </w:r>
      <w:r w:rsidR="00F945F1">
        <w:t>4</w:t>
      </w:r>
      <w:r>
        <w:t xml:space="preserve">) geotekstiilil </w:t>
      </w:r>
      <w:r w:rsidR="00F945F1" w:rsidRPr="00F945F1">
        <w:t xml:space="preserve">(Deklareeritud tõmbetugevus MD/CMD ≥20 </w:t>
      </w:r>
      <w:proofErr w:type="spellStart"/>
      <w:r w:rsidR="00F945F1" w:rsidRPr="00F945F1">
        <w:t>kN</w:t>
      </w:r>
      <w:proofErr w:type="spellEnd"/>
      <w:r w:rsidR="00F945F1" w:rsidRPr="00F945F1">
        <w:t>/m, 5,0 m lai, mittekootud)</w:t>
      </w:r>
      <w:r>
        <w:t>. Tagasipööramis</w:t>
      </w:r>
      <w:r w:rsidR="00F945F1">
        <w:t>e</w:t>
      </w:r>
      <w:r>
        <w:t>koha mulle tüsedusega 20 cm ehitatakse kohalikust pinnasest.</w:t>
      </w:r>
    </w:p>
    <w:p w14:paraId="29A3663E" w14:textId="7DB9692F" w:rsidR="00B2041E" w:rsidRPr="00BB69E7" w:rsidRDefault="00B2041E" w:rsidP="00B2041E">
      <w:pPr>
        <w:suppressAutoHyphens w:val="0"/>
        <w:autoSpaceDE w:val="0"/>
        <w:autoSpaceDN w:val="0"/>
        <w:adjustRightInd w:val="0"/>
        <w:jc w:val="both"/>
      </w:pPr>
      <w:r>
        <w:t>Presidendi tee mahasõidukoht M8 Laaniste-Kadaja teelt (1170001) ehitatakse RMK maale!</w:t>
      </w:r>
    </w:p>
    <w:p w14:paraId="26D3B370" w14:textId="77777777" w:rsidR="003848FC" w:rsidRPr="000E507B" w:rsidRDefault="003848FC" w:rsidP="006E6087">
      <w:pPr>
        <w:suppressAutoHyphens w:val="0"/>
        <w:autoSpaceDE w:val="0"/>
        <w:autoSpaceDN w:val="0"/>
        <w:adjustRightInd w:val="0"/>
        <w:jc w:val="both"/>
      </w:pPr>
    </w:p>
    <w:p w14:paraId="3B8043B6" w14:textId="27A6844B" w:rsidR="00605551" w:rsidRPr="000E507B" w:rsidRDefault="00295CC3" w:rsidP="00605551">
      <w:pPr>
        <w:suppressAutoHyphens w:val="0"/>
        <w:autoSpaceDE w:val="0"/>
        <w:autoSpaceDN w:val="0"/>
        <w:adjustRightInd w:val="0"/>
        <w:jc w:val="both"/>
        <w:rPr>
          <w:highlight w:val="yellow"/>
        </w:rPr>
      </w:pPr>
      <w:r w:rsidRPr="000E507B">
        <w:t xml:space="preserve">Kõigile ristumiskohtadele paigaldatakse liiklusmärgid nr 221 "Anna teed" komplekt koos eelteavitusmärgiga 221+811 ja liiklusmärk nr 644 "Tee nimetus" (2tk). Avalikult teelt </w:t>
      </w:r>
      <w:r w:rsidRPr="000E507B">
        <w:lastRenderedPageBreak/>
        <w:t>rekonstrueeritavale teele liikumisel paigaldatakse tee algusese liiklusmärk nr 341 "Massipiirang" komplekt koos lisateatetahvliga 891b "Välja arvatud RMK loal".</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1"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1"/>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4C3496D9" w14:textId="77777777" w:rsidR="00831261" w:rsidRDefault="00831261" w:rsidP="00A445AE">
      <w:pPr>
        <w:jc w:val="both"/>
        <w:rPr>
          <w:color w:val="000000"/>
        </w:rPr>
      </w:pPr>
    </w:p>
    <w:p w14:paraId="64A244F3" w14:textId="532CAE59" w:rsidR="003948F3" w:rsidRPr="00B72A7E" w:rsidRDefault="003948F3" w:rsidP="003948F3">
      <w:pPr>
        <w:jc w:val="both"/>
        <w:rPr>
          <w:bCs/>
        </w:rPr>
      </w:pPr>
    </w:p>
    <w:sectPr w:rsidR="003948F3" w:rsidRPr="00B72A7E"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B82883" w14:textId="77777777" w:rsidR="00303CCA" w:rsidRDefault="00303CCA">
      <w:r>
        <w:separator/>
      </w:r>
    </w:p>
  </w:endnote>
  <w:endnote w:type="continuationSeparator" w:id="0">
    <w:p w14:paraId="2F90B88D" w14:textId="77777777" w:rsidR="00303CCA" w:rsidRDefault="00303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7343A" w14:textId="77777777" w:rsidR="00303CCA" w:rsidRDefault="00303CCA">
      <w:r>
        <w:separator/>
      </w:r>
    </w:p>
  </w:footnote>
  <w:footnote w:type="continuationSeparator" w:id="0">
    <w:p w14:paraId="50006181" w14:textId="77777777" w:rsidR="00303CCA" w:rsidRDefault="00303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DF028" w14:textId="251B28D7" w:rsidR="00883813" w:rsidRDefault="00883813" w:rsidP="00883813">
    <w:pPr>
      <w:pStyle w:val="Pis"/>
    </w:pPr>
    <w:r>
      <w:t>TEHNILINE KIRJELDUS</w:t>
    </w:r>
  </w:p>
  <w:p w14:paraId="5172F530" w14:textId="2E898FD9" w:rsidR="00883813" w:rsidRDefault="00883813" w:rsidP="00883813">
    <w:pPr>
      <w:pStyle w:val="Pis"/>
      <w:rPr>
        <w:bCs/>
        <w:i/>
        <w:iCs/>
      </w:rPr>
    </w:pPr>
    <w:r w:rsidRPr="00952EE2">
      <w:t xml:space="preserve">Hange: </w:t>
    </w:r>
    <w:r>
      <w:t>„</w:t>
    </w:r>
    <w:r w:rsidR="00A06DD3" w:rsidRPr="00A06DD3">
      <w:rPr>
        <w:bCs/>
        <w:i/>
        <w:iCs/>
      </w:rPr>
      <w:t>Piiroja teede ehitamine</w:t>
    </w:r>
    <w:r>
      <w:rPr>
        <w:bCs/>
        <w:i/>
        <w:iCs/>
      </w:rPr>
      <w:t>“</w:t>
    </w:r>
  </w:p>
  <w:p w14:paraId="4235174B" w14:textId="3B37F65C" w:rsidR="00883813" w:rsidRDefault="00883813" w:rsidP="00883813">
    <w:pPr>
      <w:pStyle w:val="Pis"/>
    </w:pPr>
    <w:r w:rsidRPr="00952EE2">
      <w:t xml:space="preserve">Viitenumber: </w:t>
    </w:r>
    <w:r w:rsidR="00A06DD3">
      <w:t>288670</w:t>
    </w:r>
  </w:p>
  <w:p w14:paraId="75E9CE6D" w14:textId="77777777" w:rsidR="00883813" w:rsidRDefault="0088381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1"/>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0"/>
  </w:num>
  <w:num w:numId="11" w16cid:durableId="1583097887">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10"/>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B0721"/>
    <w:rsid w:val="000B175F"/>
    <w:rsid w:val="000B1AAA"/>
    <w:rsid w:val="000B2163"/>
    <w:rsid w:val="000B29D6"/>
    <w:rsid w:val="000B2BCD"/>
    <w:rsid w:val="000B2C66"/>
    <w:rsid w:val="000B3857"/>
    <w:rsid w:val="000B3B3F"/>
    <w:rsid w:val="000B467C"/>
    <w:rsid w:val="000B4FD8"/>
    <w:rsid w:val="000B586E"/>
    <w:rsid w:val="000B6354"/>
    <w:rsid w:val="000B6371"/>
    <w:rsid w:val="000B6FD4"/>
    <w:rsid w:val="000B6FE2"/>
    <w:rsid w:val="000B70FA"/>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CD7"/>
    <w:rsid w:val="000E507B"/>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DB"/>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A5F"/>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5C4A"/>
    <w:rsid w:val="002C63EA"/>
    <w:rsid w:val="002D0593"/>
    <w:rsid w:val="002D0C9D"/>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CCA"/>
    <w:rsid w:val="00304042"/>
    <w:rsid w:val="0030479C"/>
    <w:rsid w:val="00305294"/>
    <w:rsid w:val="00305426"/>
    <w:rsid w:val="00305F39"/>
    <w:rsid w:val="00306861"/>
    <w:rsid w:val="00307FD4"/>
    <w:rsid w:val="00307FD8"/>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3783E"/>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5E6"/>
    <w:rsid w:val="0042581E"/>
    <w:rsid w:val="00425E6F"/>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50429"/>
    <w:rsid w:val="00450513"/>
    <w:rsid w:val="004513C4"/>
    <w:rsid w:val="00451DE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35"/>
    <w:rsid w:val="00483F8B"/>
    <w:rsid w:val="00485DBB"/>
    <w:rsid w:val="00485EC4"/>
    <w:rsid w:val="00486B67"/>
    <w:rsid w:val="00486ED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18"/>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5A"/>
    <w:rsid w:val="00543D69"/>
    <w:rsid w:val="005441DB"/>
    <w:rsid w:val="00544265"/>
    <w:rsid w:val="00545773"/>
    <w:rsid w:val="00545F1D"/>
    <w:rsid w:val="005471AE"/>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3DC6"/>
    <w:rsid w:val="00584F7F"/>
    <w:rsid w:val="00586D5B"/>
    <w:rsid w:val="00587EFF"/>
    <w:rsid w:val="0059004E"/>
    <w:rsid w:val="005900C9"/>
    <w:rsid w:val="005902BA"/>
    <w:rsid w:val="00590756"/>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BB3"/>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31F"/>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7FE"/>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6EAC"/>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13"/>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A7AFA"/>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471"/>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369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36B3"/>
    <w:rsid w:val="00A03857"/>
    <w:rsid w:val="00A038C5"/>
    <w:rsid w:val="00A03DF8"/>
    <w:rsid w:val="00A04002"/>
    <w:rsid w:val="00A04E4D"/>
    <w:rsid w:val="00A05481"/>
    <w:rsid w:val="00A05D70"/>
    <w:rsid w:val="00A06633"/>
    <w:rsid w:val="00A0667A"/>
    <w:rsid w:val="00A06DD3"/>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41E"/>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1A9A"/>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343"/>
    <w:rsid w:val="00B85B50"/>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74C"/>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69E7"/>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6CB5"/>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283E"/>
    <w:rsid w:val="00E22C1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AB5"/>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7E2"/>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952"/>
    <w:rsid w:val="00F50EFC"/>
    <w:rsid w:val="00F51AF5"/>
    <w:rsid w:val="00F51BF8"/>
    <w:rsid w:val="00F5202D"/>
    <w:rsid w:val="00F52986"/>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5F1"/>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3C"/>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PisMrk">
    <w:name w:val="Päis Märk"/>
    <w:link w:val="Pis"/>
    <w:uiPriority w:val="99"/>
    <w:rsid w:val="00883813"/>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kilgi@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1319</Words>
  <Characters>7654</Characters>
  <Application>Microsoft Office Word</Application>
  <DocSecurity>0</DocSecurity>
  <Lines>63</Lines>
  <Paragraphs>17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8956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2</cp:revision>
  <cp:lastPrinted>2009-10-14T12:22:00Z</cp:lastPrinted>
  <dcterms:created xsi:type="dcterms:W3CDTF">2024-12-20T10:40:00Z</dcterms:created>
  <dcterms:modified xsi:type="dcterms:W3CDTF">2024-12-20T10:40:00Z</dcterms:modified>
</cp:coreProperties>
</file>